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4ED5CD77"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0</w:t>
            </w:r>
            <w:r w:rsidR="00E87CE0">
              <w:rPr>
                <w:rFonts w:ascii="Arial" w:hAnsi="Arial" w:cs="Arial"/>
                <w:b/>
                <w:bCs/>
                <w:sz w:val="28"/>
                <w:szCs w:val="28"/>
              </w:rPr>
              <w:t>2</w:t>
            </w:r>
            <w:r w:rsidR="003736CE">
              <w:rPr>
                <w:rFonts w:ascii="Arial" w:hAnsi="Arial" w:cs="Arial"/>
                <w:b/>
                <w:bCs/>
                <w:sz w:val="28"/>
                <w:szCs w:val="28"/>
              </w:rPr>
              <w:t xml:space="preserve"> </w:t>
            </w:r>
            <w:r w:rsidR="00E87CE0" w:rsidRPr="00E87CE0">
              <w:rPr>
                <w:rFonts w:ascii="Arial" w:hAnsi="Arial" w:cs="Arial"/>
                <w:b/>
                <w:bCs/>
                <w:sz w:val="28"/>
                <w:szCs w:val="28"/>
              </w:rPr>
              <w:t>Prélèvements et analyses physico-chimiques - Cours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17D44F14"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E87CE0">
        <w:rPr>
          <w:rFonts w:ascii="Arial" w:hAnsi="Arial" w:cs="Arial"/>
          <w:b/>
          <w:bCs/>
        </w:rPr>
        <w:t xml:space="preserve">2 : </w:t>
      </w:r>
      <w:r w:rsidR="00E87CE0" w:rsidRPr="00E87CE0">
        <w:rPr>
          <w:rFonts w:ascii="Arial" w:hAnsi="Arial" w:cs="Arial"/>
          <w:b/>
          <w:bCs/>
        </w:rPr>
        <w:t>Prélèvements et analyses physico-chimiques - Cours d’eau</w:t>
      </w:r>
      <w:r w:rsidR="00E87CE0">
        <w:rPr>
          <w:rFonts w:ascii="Arial" w:hAnsi="Arial" w:cs="Arial"/>
          <w:b/>
          <w:bCs/>
        </w:rPr>
        <w:t xml:space="preserve"> Zone A (Bretagne)</w:t>
      </w:r>
    </w:p>
    <w:p w14:paraId="3FDE16B5" w14:textId="208925EA"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consiste </w:t>
      </w:r>
      <w:r w:rsidR="00E87CE0" w:rsidRPr="00E87CE0">
        <w:rPr>
          <w:rFonts w:ascii="Arial" w:hAnsi="Arial" w:cs="Arial"/>
        </w:rPr>
        <w:t>à réaliser des prestations de prélèvement puis d'analyse physico-chimique sur les cours d'eau</w:t>
      </w:r>
      <w:r w:rsidR="007A63E2">
        <w:rPr>
          <w:rFonts w:ascii="Arial" w:hAnsi="Arial" w:cs="Arial"/>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7A63E2"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7A63E2"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7A63E2"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7A63E2"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7A63E2"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7A63E2"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lastRenderedPageBreak/>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7A63E2"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7A63E2"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7A63E2"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7A63E2"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7A63E2"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7A63E2"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7A63E2"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66211540" w:rsidR="005824AE" w:rsidRDefault="003736CE" w:rsidP="00FE48C9">
          <w:pPr>
            <w:jc w:val="center"/>
            <w:rPr>
              <w:rFonts w:ascii="Arial" w:hAnsi="Arial" w:cs="Arial"/>
              <w:b/>
            </w:rPr>
          </w:pPr>
          <w:r>
            <w:rPr>
              <w:rFonts w:ascii="Arial" w:hAnsi="Arial" w:cs="Arial"/>
              <w:b/>
              <w:i/>
            </w:rPr>
            <w:t xml:space="preserve">25S008-lot </w:t>
          </w:r>
          <w:r w:rsidR="00E87CE0">
            <w:rPr>
              <w:rFonts w:ascii="Arial" w:hAnsi="Arial" w:cs="Arial"/>
              <w:b/>
              <w:i/>
            </w:rPr>
            <w:t>2</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02D5"/>
    <w:rsid w:val="005546A9"/>
    <w:rsid w:val="005824AE"/>
    <w:rsid w:val="005846FB"/>
    <w:rsid w:val="005A05C1"/>
    <w:rsid w:val="005A4A3B"/>
    <w:rsid w:val="005A4CB5"/>
    <w:rsid w:val="005B2316"/>
    <w:rsid w:val="005F0DCE"/>
    <w:rsid w:val="0061068C"/>
    <w:rsid w:val="0064560F"/>
    <w:rsid w:val="00660727"/>
    <w:rsid w:val="00662A86"/>
    <w:rsid w:val="006A37B0"/>
    <w:rsid w:val="006A6B62"/>
    <w:rsid w:val="006B5057"/>
    <w:rsid w:val="006C4338"/>
    <w:rsid w:val="006F3DF9"/>
    <w:rsid w:val="007060E5"/>
    <w:rsid w:val="00710FD6"/>
    <w:rsid w:val="00730A78"/>
    <w:rsid w:val="00730EA6"/>
    <w:rsid w:val="00757151"/>
    <w:rsid w:val="007909E0"/>
    <w:rsid w:val="0079785C"/>
    <w:rsid w:val="007A63E2"/>
    <w:rsid w:val="007D4001"/>
    <w:rsid w:val="007D408E"/>
    <w:rsid w:val="007D7A65"/>
    <w:rsid w:val="007F68A6"/>
    <w:rsid w:val="0083205E"/>
    <w:rsid w:val="00840934"/>
    <w:rsid w:val="00844DAA"/>
    <w:rsid w:val="008450C7"/>
    <w:rsid w:val="00876A73"/>
    <w:rsid w:val="008B2A38"/>
    <w:rsid w:val="009147F4"/>
    <w:rsid w:val="00930A5C"/>
    <w:rsid w:val="009310BE"/>
    <w:rsid w:val="00934503"/>
    <w:rsid w:val="00972598"/>
    <w:rsid w:val="00983FF3"/>
    <w:rsid w:val="009B1CD0"/>
    <w:rsid w:val="009B45B9"/>
    <w:rsid w:val="009C4738"/>
    <w:rsid w:val="009D661E"/>
    <w:rsid w:val="00A34D04"/>
    <w:rsid w:val="00A63726"/>
    <w:rsid w:val="00AB5FB5"/>
    <w:rsid w:val="00AE7831"/>
    <w:rsid w:val="00B02608"/>
    <w:rsid w:val="00B0289C"/>
    <w:rsid w:val="00B054DA"/>
    <w:rsid w:val="00B87564"/>
    <w:rsid w:val="00BA44E5"/>
    <w:rsid w:val="00BD767E"/>
    <w:rsid w:val="00BE6078"/>
    <w:rsid w:val="00C23457"/>
    <w:rsid w:val="00C40C12"/>
    <w:rsid w:val="00C630AD"/>
    <w:rsid w:val="00C635C1"/>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87CE0"/>
    <w:rsid w:val="00E96FF6"/>
    <w:rsid w:val="00F92811"/>
    <w:rsid w:val="00FE48C9"/>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2131</Words>
  <Characters>11724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13828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2016-11-04T11:53:00Z</cp:lastPrinted>
  <dcterms:created xsi:type="dcterms:W3CDTF">2025-07-21T13:45:00Z</dcterms:created>
  <dcterms:modified xsi:type="dcterms:W3CDTF">2025-07-21T14:16:00Z</dcterms:modified>
</cp:coreProperties>
</file>